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40CC3" w:rsidRPr="00EB5DE3" w:rsidRDefault="00A40CC3" w:rsidP="0089009B">
      <w:pPr>
        <w:spacing w:before="120"/>
        <w:jc w:val="right"/>
        <w:rPr>
          <w:rFonts w:ascii="Cambria" w:hAnsi="Cambria" w:cs="Cambria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Cambria"/>
          <w:b/>
          <w:bCs/>
          <w:sz w:val="22"/>
          <w:szCs w:val="22"/>
        </w:rPr>
        <w:t>Z</w:t>
      </w:r>
      <w:r w:rsidR="00051DBA">
        <w:rPr>
          <w:rFonts w:ascii="Cambria" w:hAnsi="Cambria" w:cs="Cambria"/>
          <w:b/>
          <w:bCs/>
          <w:sz w:val="22"/>
          <w:szCs w:val="22"/>
        </w:rPr>
        <w:t>ałącznik nr 5</w:t>
      </w:r>
      <w:r w:rsidR="00F850D2">
        <w:rPr>
          <w:rFonts w:ascii="Cambria" w:hAnsi="Cambria" w:cs="Cambria"/>
          <w:b/>
          <w:bCs/>
          <w:sz w:val="22"/>
          <w:szCs w:val="22"/>
        </w:rPr>
        <w:t xml:space="preserve"> do S</w:t>
      </w:r>
      <w:bookmarkStart w:id="17" w:name="_GoBack"/>
      <w:bookmarkEnd w:id="17"/>
      <w:r w:rsidRPr="00EB5DE3">
        <w:rPr>
          <w:rFonts w:ascii="Cambria" w:hAnsi="Cambria" w:cs="Cambria"/>
          <w:b/>
          <w:bCs/>
          <w:sz w:val="22"/>
          <w:szCs w:val="22"/>
        </w:rPr>
        <w:t xml:space="preserve">WZ </w:t>
      </w:r>
    </w:p>
    <w:p w:rsidR="00A40CC3" w:rsidRPr="00EB5DE3" w:rsidRDefault="00A40CC3" w:rsidP="0089009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 xml:space="preserve">(Nazwa i adres </w:t>
      </w:r>
      <w:r>
        <w:rPr>
          <w:rFonts w:ascii="Cambria" w:hAnsi="Cambria" w:cs="Cambria"/>
          <w:sz w:val="22"/>
          <w:szCs w:val="22"/>
        </w:rPr>
        <w:t>podmiotu udostępniającego zasoby</w:t>
      </w:r>
      <w:r w:rsidRPr="00EB5DE3">
        <w:rPr>
          <w:rFonts w:ascii="Cambria" w:hAnsi="Cambria" w:cs="Cambria"/>
          <w:sz w:val="22"/>
          <w:szCs w:val="22"/>
        </w:rPr>
        <w:t>)</w:t>
      </w:r>
    </w:p>
    <w:p w:rsidR="00A40CC3" w:rsidRPr="00EB5DE3" w:rsidRDefault="00A40CC3" w:rsidP="00363E5B">
      <w:pPr>
        <w:spacing w:before="120"/>
        <w:jc w:val="right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363E5B">
      <w:pPr>
        <w:spacing w:before="120"/>
        <w:jc w:val="right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_____________________________________________, dnia _____________ r.</w:t>
      </w: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363E5B">
      <w:pPr>
        <w:spacing w:before="120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A40CC3" w:rsidRDefault="00A40CC3" w:rsidP="00363E5B">
      <w:pPr>
        <w:spacing w:before="120"/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ZOBOWIĄZANIE </w:t>
      </w:r>
      <w:r w:rsidR="008228E1">
        <w:rPr>
          <w:rFonts w:ascii="Cambria" w:hAnsi="Cambria" w:cs="Cambria"/>
          <w:b/>
          <w:bCs/>
          <w:sz w:val="22"/>
          <w:szCs w:val="22"/>
        </w:rPr>
        <w:t>PODMIOTU UDOSTEPNIAJĄCEGO ZASOBY DO ICH ODDANIA WYKONAWCY DO DYSPOZYCJI NA POTRZEBY REALIZACJI ZAMÓWIENIA</w:t>
      </w:r>
    </w:p>
    <w:p w:rsidR="00A40CC3" w:rsidRPr="00EB5DE3" w:rsidRDefault="00A40CC3" w:rsidP="00363E5B">
      <w:pPr>
        <w:spacing w:before="120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2272F5" w:rsidRPr="00BB0088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051DBA">
        <w:rPr>
          <w:rFonts w:ascii="Cambria" w:hAnsi="Cambria" w:cs="Cambria"/>
          <w:sz w:val="22"/>
          <w:szCs w:val="22"/>
        </w:rPr>
        <w:t xml:space="preserve">Działając w imieniu __________________________________________________________________ z siedzibą w __________________________________ </w:t>
      </w:r>
      <w:r w:rsidRPr="00BB0088">
        <w:rPr>
          <w:rFonts w:ascii="Cambria" w:hAnsi="Cambria" w:cs="Cambria"/>
          <w:sz w:val="22"/>
          <w:szCs w:val="22"/>
        </w:rPr>
        <w:t xml:space="preserve">oświadczam, ww. podmiot trzeci zobowiązuje się, na zasadzie art. </w:t>
      </w:r>
      <w:r w:rsidR="008228E1" w:rsidRPr="00BB0088">
        <w:rPr>
          <w:rFonts w:ascii="Cambria" w:hAnsi="Cambria" w:cs="Cambria"/>
          <w:sz w:val="22"/>
          <w:szCs w:val="22"/>
        </w:rPr>
        <w:t xml:space="preserve">118 ust. 3 </w:t>
      </w:r>
      <w:r w:rsidRPr="00BB0088">
        <w:rPr>
          <w:rFonts w:ascii="Cambria" w:hAnsi="Cambria" w:cs="Cambria"/>
          <w:sz w:val="22"/>
          <w:szCs w:val="22"/>
        </w:rPr>
        <w:t xml:space="preserve">ustawy z dnia </w:t>
      </w:r>
      <w:r w:rsidR="008228E1" w:rsidRPr="00BB0088">
        <w:rPr>
          <w:rFonts w:ascii="Cambria" w:hAnsi="Cambria" w:cs="Cambria"/>
          <w:sz w:val="22"/>
          <w:szCs w:val="22"/>
        </w:rPr>
        <w:t>11 września 2019</w:t>
      </w:r>
      <w:r w:rsidRPr="00BB0088">
        <w:rPr>
          <w:rFonts w:ascii="Cambria" w:hAnsi="Cambria" w:cs="Cambria"/>
          <w:sz w:val="22"/>
          <w:szCs w:val="22"/>
        </w:rPr>
        <w:t xml:space="preserve"> r. Prawo zamówień publicznych (tekst jedn.: </w:t>
      </w:r>
      <w:r w:rsidR="008228E1" w:rsidRPr="00BB0088">
        <w:rPr>
          <w:rFonts w:ascii="Cambria" w:hAnsi="Cambria" w:cs="Calibri"/>
          <w:sz w:val="22"/>
          <w:szCs w:val="22"/>
        </w:rPr>
        <w:t xml:space="preserve">Dz.U. z 2019 r., poz. 2019, ze zm.) </w:t>
      </w:r>
      <w:r w:rsidRPr="00BB0088">
        <w:rPr>
          <w:rFonts w:ascii="Cambria" w:hAnsi="Cambria" w:cs="Cambria"/>
          <w:sz w:val="22"/>
          <w:szCs w:val="22"/>
        </w:rPr>
        <w:t xml:space="preserve"> udostępnić wykonawcy przystępującemu do postępowania w sprawie zamówienia publicznego prowadzonego w trybi</w:t>
      </w:r>
      <w:r w:rsidR="00051DBA" w:rsidRPr="00BB0088">
        <w:rPr>
          <w:rFonts w:ascii="Cambria" w:hAnsi="Cambria" w:cs="Cambria"/>
          <w:sz w:val="22"/>
          <w:szCs w:val="22"/>
        </w:rPr>
        <w:t xml:space="preserve">e </w:t>
      </w:r>
      <w:r w:rsidR="008228E1" w:rsidRPr="00BB0088">
        <w:rPr>
          <w:rFonts w:ascii="Cambria" w:hAnsi="Cambria" w:cs="Cambria"/>
          <w:sz w:val="22"/>
          <w:szCs w:val="22"/>
        </w:rPr>
        <w:t xml:space="preserve">podstawowym- bez negocjacji </w:t>
      </w:r>
      <w:r w:rsidR="00051DBA" w:rsidRPr="00BB0088">
        <w:rPr>
          <w:rFonts w:ascii="Cambria" w:hAnsi="Cambria" w:cs="Cambria"/>
          <w:sz w:val="22"/>
          <w:szCs w:val="22"/>
        </w:rPr>
        <w:t xml:space="preserve"> na</w:t>
      </w:r>
      <w:r w:rsidR="00051DBA" w:rsidRPr="00BB0088">
        <w:rPr>
          <w:rFonts w:ascii="Cambria" w:hAnsi="Cambria"/>
          <w:spacing w:val="33"/>
          <w:sz w:val="22"/>
          <w:szCs w:val="22"/>
        </w:rPr>
        <w:t xml:space="preserve"> </w:t>
      </w:r>
      <w:r w:rsidR="003C4806" w:rsidRPr="00BB0088">
        <w:rPr>
          <w:rFonts w:ascii="Cambria" w:hAnsi="Cambria"/>
          <w:b/>
          <w:sz w:val="22"/>
          <w:szCs w:val="22"/>
        </w:rPr>
        <w:t>„</w:t>
      </w:r>
      <w:r w:rsidR="00E31D51" w:rsidRPr="00BB0088">
        <w:rPr>
          <w:rFonts w:ascii="Cambria" w:hAnsi="Cambria"/>
          <w:b/>
          <w:bCs/>
          <w:sz w:val="22"/>
          <w:szCs w:val="22"/>
        </w:rPr>
        <w:t>Remont</w:t>
      </w:r>
      <w:r w:rsidR="00FB17A9" w:rsidRPr="00BB0088">
        <w:rPr>
          <w:rFonts w:ascii="Cambria" w:hAnsi="Cambria"/>
          <w:b/>
          <w:bCs/>
          <w:sz w:val="22"/>
          <w:szCs w:val="22"/>
        </w:rPr>
        <w:t xml:space="preserve"> dróg leśnych na terenie Nadleśnictwa </w:t>
      </w:r>
      <w:r w:rsidR="00B7422A" w:rsidRPr="00BB0088">
        <w:rPr>
          <w:rFonts w:ascii="Cambria" w:hAnsi="Cambria"/>
          <w:b/>
          <w:bCs/>
          <w:sz w:val="22"/>
          <w:szCs w:val="22"/>
        </w:rPr>
        <w:t>Zwierzyniec</w:t>
      </w:r>
      <w:r w:rsidR="00BB0088" w:rsidRPr="00BB0088">
        <w:rPr>
          <w:rFonts w:ascii="Cambria" w:hAnsi="Cambria"/>
          <w:b/>
          <w:bCs/>
          <w:sz w:val="22"/>
          <w:szCs w:val="22"/>
        </w:rPr>
        <w:t xml:space="preserve"> w 2021 r.</w:t>
      </w:r>
      <w:r w:rsidR="00E31D51" w:rsidRPr="00BB0088">
        <w:rPr>
          <w:rFonts w:ascii="Cambria" w:hAnsi="Cambria"/>
          <w:b/>
          <w:bCs/>
          <w:sz w:val="22"/>
          <w:szCs w:val="22"/>
        </w:rPr>
        <w:t>”</w:t>
      </w:r>
      <w:r w:rsidR="003C4806" w:rsidRPr="00BB0088">
        <w:rPr>
          <w:rFonts w:ascii="Cambria" w:hAnsi="Cambria"/>
          <w:sz w:val="22"/>
          <w:szCs w:val="22"/>
        </w:rPr>
        <w:t xml:space="preserve"> – </w:t>
      </w:r>
      <w:r w:rsidR="003C4806" w:rsidRPr="00BB0088">
        <w:rPr>
          <w:rFonts w:ascii="Cambria" w:hAnsi="Cambria"/>
          <w:b/>
          <w:sz w:val="22"/>
          <w:szCs w:val="22"/>
        </w:rPr>
        <w:t>Pakiet nr ______________</w:t>
      </w:r>
      <w:r w:rsidRPr="00BB0088">
        <w:rPr>
          <w:rFonts w:ascii="Cambria" w:hAnsi="Cambria" w:cs="Cambria"/>
          <w:sz w:val="22"/>
          <w:szCs w:val="22"/>
        </w:rPr>
        <w:t xml:space="preserve"> (dalej: „Postępowanie”),</w:t>
      </w:r>
      <w:r w:rsidR="002272F5" w:rsidRPr="00BB0088">
        <w:rPr>
          <w:rFonts w:ascii="Cambria" w:hAnsi="Cambria" w:cs="Cambria"/>
          <w:sz w:val="22"/>
          <w:szCs w:val="22"/>
        </w:rPr>
        <w:t xml:space="preserve"> tj. </w:t>
      </w:r>
    </w:p>
    <w:p w:rsidR="002272F5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___</w:t>
      </w:r>
      <w:r w:rsidR="000371E6">
        <w:rPr>
          <w:rFonts w:ascii="Cambria" w:hAnsi="Cambria" w:cs="Cambria"/>
          <w:sz w:val="22"/>
          <w:szCs w:val="22"/>
        </w:rPr>
        <w:t>_______________________________</w:t>
      </w:r>
      <w:r>
        <w:rPr>
          <w:rFonts w:ascii="Cambria" w:hAnsi="Cambria" w:cs="Cambria"/>
          <w:sz w:val="22"/>
          <w:szCs w:val="22"/>
        </w:rPr>
        <w:t>__________________________________________________________________________</w:t>
      </w:r>
    </w:p>
    <w:p w:rsidR="002272F5" w:rsidRDefault="002272F5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__________________________________________________________________________________________________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 siedzibą w ____________________________________________ (dalej: „Wykonawca”), następujące zasoby: 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</w:t>
      </w:r>
      <w:r>
        <w:rPr>
          <w:rFonts w:ascii="Cambria" w:hAnsi="Cambria" w:cs="Cambria"/>
          <w:sz w:val="22"/>
          <w:szCs w:val="22"/>
        </w:rPr>
        <w:tab/>
        <w:t>_______________________________________________________,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</w:t>
      </w:r>
      <w:r>
        <w:rPr>
          <w:rFonts w:ascii="Cambria" w:hAnsi="Cambria" w:cs="Cambria"/>
          <w:sz w:val="22"/>
          <w:szCs w:val="22"/>
        </w:rPr>
        <w:tab/>
        <w:t>_______________________________________________________,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</w:t>
      </w:r>
      <w:r>
        <w:rPr>
          <w:rFonts w:ascii="Cambria" w:hAnsi="Cambria" w:cs="Cambria"/>
          <w:sz w:val="22"/>
          <w:szCs w:val="22"/>
        </w:rPr>
        <w:tab/>
      </w:r>
      <w:r w:rsidR="00BB008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______________________________________________________,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na potrzeby spełnienia przez Wykonawcę</w:t>
      </w:r>
      <w:r w:rsidR="00BB0088">
        <w:rPr>
          <w:rFonts w:ascii="Cambria" w:hAnsi="Cambria" w:cs="Cambria"/>
          <w:sz w:val="22"/>
          <w:szCs w:val="22"/>
        </w:rPr>
        <w:t>/Wykonawców wspólnie ubiegających się o udzielenie zamówienia</w:t>
      </w:r>
      <w:r>
        <w:rPr>
          <w:rFonts w:ascii="Cambria" w:hAnsi="Cambria" w:cs="Cambria"/>
          <w:sz w:val="22"/>
          <w:szCs w:val="22"/>
        </w:rPr>
        <w:t xml:space="preserve"> następujących warunków udziału w Postępowaniu: 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40CC3" w:rsidRPr="00F07F64" w:rsidRDefault="00A40CC3" w:rsidP="00F07F64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_______________________________________________________________________________________________________________________________________________________________________________________________________________________. </w:t>
      </w:r>
    </w:p>
    <w:p w:rsidR="00A40CC3" w:rsidRDefault="00A40CC3" w:rsidP="00F07F64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40CC3" w:rsidRDefault="00A40CC3" w:rsidP="006B4933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Ww. podmiot trzeci</w:t>
      </w:r>
      <w:r w:rsidRPr="006B4933">
        <w:rPr>
          <w:rFonts w:ascii="Cambria" w:hAnsi="Cambria" w:cs="Cambria"/>
          <w:sz w:val="22"/>
          <w:szCs w:val="22"/>
        </w:rPr>
        <w:t xml:space="preserve">, na zdolnościach którego wykonawca polega w odniesieniu do warunków udziału w postępowaniu dotyczących wykształcenia, kwalifikacji zawodowych lub </w:t>
      </w:r>
      <w:r w:rsidR="002C2845">
        <w:rPr>
          <w:rFonts w:ascii="Cambria" w:hAnsi="Cambria" w:cs="Cambria"/>
          <w:sz w:val="22"/>
          <w:szCs w:val="22"/>
        </w:rPr>
        <w:t>doświadczenia, zrealizuje roboty budowlane</w:t>
      </w:r>
      <w:r w:rsidRPr="006B4933">
        <w:rPr>
          <w:rFonts w:ascii="Cambria" w:hAnsi="Cambria" w:cs="Cambria"/>
          <w:sz w:val="22"/>
          <w:szCs w:val="22"/>
        </w:rPr>
        <w:t>, których wskazane zdolności dotyczą</w:t>
      </w:r>
      <w:r>
        <w:rPr>
          <w:rFonts w:ascii="Cambria" w:hAnsi="Cambria" w:cs="Cambria"/>
          <w:sz w:val="22"/>
          <w:szCs w:val="22"/>
        </w:rPr>
        <w:t>.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A40CC3" w:rsidRDefault="00A40CC3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2C2845" w:rsidRDefault="002C2845" w:rsidP="00363E5B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BB0088" w:rsidRDefault="00A40CC3" w:rsidP="00363E5B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</w:t>
      </w:r>
      <w:r w:rsidRPr="00EB5DE3">
        <w:rPr>
          <w:rFonts w:ascii="Cambria" w:hAnsi="Cambria" w:cs="Cambria"/>
          <w:sz w:val="22"/>
          <w:szCs w:val="22"/>
        </w:rPr>
        <w:tab/>
      </w:r>
    </w:p>
    <w:p w:rsidR="00A40CC3" w:rsidRDefault="00A40CC3" w:rsidP="00363E5B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(podpis)</w:t>
      </w:r>
    </w:p>
    <w:p w:rsidR="00BB0088" w:rsidRDefault="00BB0088" w:rsidP="00363E5B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B0088" w:rsidRPr="00EB5DE3" w:rsidRDefault="00BB0088" w:rsidP="00363E5B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B0088" w:rsidRDefault="00185BCF" w:rsidP="00BB0088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6" type="#_x0000_t202" style="width:442.15pt;height:28.05pt;visibility:visible;mso-left-percent:-10001;mso-top-percent:-10001;mso-position-horizontal:absolute;mso-position-horizontal-relative:char;mso-position-vertical:absolute;mso-position-vertical-relative:line;mso-left-percent:-10001;mso-top-percent:-10001" fillcolor="#e7e6e6" stroked="f">
            <v:textbox inset="0,0,0,0">
              <w:txbxContent>
                <w:p w:rsidR="00BB0088" w:rsidRPr="00BD3636" w:rsidRDefault="00BB0088" w:rsidP="00BB0088">
                  <w:pPr>
                    <w:pStyle w:val="Tekstpodstawowy"/>
                    <w:kinsoku w:val="0"/>
                    <w:overflowPunct w:val="0"/>
                    <w:spacing w:before="174"/>
                    <w:ind w:left="55"/>
                    <w:jc w:val="both"/>
                    <w:rPr>
                      <w:rFonts w:ascii="Cambria" w:hAnsi="Cambria"/>
                      <w:sz w:val="24"/>
                    </w:rPr>
                  </w:pPr>
                  <w:r w:rsidRPr="00BD3636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OŚWIADCZENIA DOTYCZĄCE PODANYCH INFORMACJI:</w:t>
                  </w:r>
                </w:p>
              </w:txbxContent>
            </v:textbox>
            <w10:wrap type="none"/>
            <w10:anchorlock/>
          </v:shape>
        </w:pict>
      </w:r>
    </w:p>
    <w:p w:rsidR="00BB0088" w:rsidRDefault="00BB0088" w:rsidP="00BB0088">
      <w:pPr>
        <w:rPr>
          <w:rFonts w:ascii="Cambria" w:hAnsi="Cambria" w:cs="Cambria"/>
          <w:sz w:val="22"/>
          <w:szCs w:val="22"/>
        </w:rPr>
      </w:pPr>
    </w:p>
    <w:p w:rsidR="00BB0088" w:rsidRDefault="00BB0088" w:rsidP="00BB0088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BB0088" w:rsidRDefault="00BB0088" w:rsidP="00BB0088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BB0088" w:rsidRDefault="00BB0088" w:rsidP="00BB0088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BB0088" w:rsidRDefault="00BB0088" w:rsidP="00BB0088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BB0088" w:rsidRPr="00BB798F" w:rsidRDefault="00BB0088" w:rsidP="00BB0088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BB798F">
        <w:rPr>
          <w:rFonts w:ascii="Cambria" w:hAnsi="Cambria" w:cs="Cambria"/>
          <w:sz w:val="22"/>
          <w:szCs w:val="22"/>
        </w:rPr>
        <w:t>_______________________(miejscowość), dnia _____________________ r.</w:t>
      </w:r>
    </w:p>
    <w:p w:rsidR="00BB0088" w:rsidRPr="00EB5DE3" w:rsidRDefault="00BB0088" w:rsidP="00BB0088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BB0088" w:rsidRDefault="00BB0088" w:rsidP="00BB0088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</w:t>
      </w:r>
      <w:r>
        <w:rPr>
          <w:rFonts w:ascii="Cambria" w:hAnsi="Cambria" w:cs="Cambria"/>
          <w:sz w:val="22"/>
          <w:szCs w:val="22"/>
        </w:rPr>
        <w:t>____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br/>
        <w:t>(podpis</w:t>
      </w:r>
      <w:r w:rsidRPr="00EB5DE3">
        <w:rPr>
          <w:rFonts w:ascii="Cambria" w:hAnsi="Cambria" w:cs="Cambria"/>
          <w:sz w:val="22"/>
          <w:szCs w:val="22"/>
        </w:rPr>
        <w:t>)</w:t>
      </w:r>
    </w:p>
    <w:p w:rsidR="00BB0088" w:rsidRDefault="00BB0088" w:rsidP="00BB0088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B0088" w:rsidRPr="00BB0088" w:rsidRDefault="00BB0088" w:rsidP="00BB0088">
      <w:pPr>
        <w:spacing w:line="360" w:lineRule="auto"/>
        <w:ind w:left="5670"/>
        <w:jc w:val="center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BB0088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:rsidR="00BB0088" w:rsidRPr="00E210FE" w:rsidRDefault="00BB0088" w:rsidP="00BB0088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B0088" w:rsidRPr="00E210FE" w:rsidRDefault="00BB0088" w:rsidP="00BB0088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BB0088" w:rsidRDefault="00BB0088" w:rsidP="00BB0088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BB0088" w:rsidRPr="003C0B1D" w:rsidRDefault="00BB0088" w:rsidP="00BB0088">
      <w:pPr>
        <w:spacing w:before="120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E210FE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E210FE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E210FE">
        <w:t xml:space="preserve"> </w:t>
      </w:r>
      <w:r w:rsidRPr="00E210FE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</w:t>
      </w:r>
    </w:p>
    <w:sectPr w:rsidR="00BB0088" w:rsidRPr="003C0B1D" w:rsidSect="00B21C21">
      <w:footerReference w:type="default" r:id="rId8"/>
      <w:pgSz w:w="11905" w:h="16837"/>
      <w:pgMar w:top="1531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BCF" w:rsidRDefault="00185BCF">
      <w:r>
        <w:separator/>
      </w:r>
    </w:p>
  </w:endnote>
  <w:endnote w:type="continuationSeparator" w:id="0">
    <w:p w:rsidR="00185BCF" w:rsidRDefault="0018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1D" w:rsidRPr="00493FE8" w:rsidRDefault="00DF34FE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A7591D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F850D2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A7591D" w:rsidRPr="00493FE8">
      <w:rPr>
        <w:rFonts w:ascii="Cambria" w:hAnsi="Cambria" w:cs="Cambria"/>
        <w:sz w:val="16"/>
        <w:szCs w:val="16"/>
      </w:rPr>
      <w:t xml:space="preserve"> | </w:t>
    </w:r>
    <w:r w:rsidR="00A7591D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:rsidR="00A7591D" w:rsidRPr="00493FE8" w:rsidRDefault="00A7591D">
    <w:pPr>
      <w:pStyle w:val="Stopka"/>
      <w:rPr>
        <w:rFonts w:ascii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BCF" w:rsidRDefault="00185BCF">
      <w:r>
        <w:separator/>
      </w:r>
    </w:p>
  </w:footnote>
  <w:footnote w:type="continuationSeparator" w:id="0">
    <w:p w:rsidR="00185BCF" w:rsidRDefault="00185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044A3DFC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6B264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10844B3D"/>
    <w:multiLevelType w:val="multilevel"/>
    <w:tmpl w:val="3F806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cs="Verdana" w:hint="default"/>
        <w:i w:val="0"/>
        <w:i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1F006AE5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085097B"/>
    <w:multiLevelType w:val="hybridMultilevel"/>
    <w:tmpl w:val="B43624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50" w15:restartNumberingAfterBreak="0">
    <w:nsid w:val="44DC7F12"/>
    <w:multiLevelType w:val="multilevel"/>
    <w:tmpl w:val="2C1C836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49271BE2"/>
    <w:multiLevelType w:val="hybridMultilevel"/>
    <w:tmpl w:val="CA6643DA"/>
    <w:lvl w:ilvl="0" w:tplc="799AAA0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B132206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60600503"/>
    <w:multiLevelType w:val="hybridMultilevel"/>
    <w:tmpl w:val="1EA4D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C63522"/>
    <w:multiLevelType w:val="hybridMultilevel"/>
    <w:tmpl w:val="E084A874"/>
    <w:lvl w:ilvl="0" w:tplc="5642A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63FC0299"/>
    <w:multiLevelType w:val="hybridMultilevel"/>
    <w:tmpl w:val="8F669F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418292C"/>
    <w:multiLevelType w:val="hybridMultilevel"/>
    <w:tmpl w:val="E0886A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6" w15:restartNumberingAfterBreak="0">
    <w:nsid w:val="653E51A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9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1"/>
  </w:num>
  <w:num w:numId="2">
    <w:abstractNumId w:val="56"/>
  </w:num>
  <w:num w:numId="3">
    <w:abstractNumId w:val="65"/>
  </w:num>
  <w:num w:numId="4">
    <w:abstractNumId w:val="37"/>
  </w:num>
  <w:num w:numId="5">
    <w:abstractNumId w:val="49"/>
  </w:num>
  <w:num w:numId="6">
    <w:abstractNumId w:val="39"/>
  </w:num>
  <w:num w:numId="7">
    <w:abstractNumId w:val="50"/>
  </w:num>
  <w:num w:numId="8">
    <w:abstractNumId w:val="46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8"/>
    <w:lvlOverride w:ilvl="0">
      <w:startOverride w:val="1"/>
    </w:lvlOverride>
  </w:num>
  <w:num w:numId="11">
    <w:abstractNumId w:val="58"/>
    <w:lvlOverride w:ilvl="0">
      <w:startOverride w:val="1"/>
    </w:lvlOverride>
  </w:num>
  <w:num w:numId="12">
    <w:abstractNumId w:val="48"/>
    <w:lvlOverride w:ilvl="0">
      <w:startOverride w:val="1"/>
    </w:lvlOverride>
  </w:num>
  <w:num w:numId="13">
    <w:abstractNumId w:val="58"/>
  </w:num>
  <w:num w:numId="14">
    <w:abstractNumId w:val="48"/>
  </w:num>
  <w:num w:numId="15">
    <w:abstractNumId w:val="30"/>
  </w:num>
  <w:num w:numId="16">
    <w:abstractNumId w:val="40"/>
  </w:num>
  <w:num w:numId="17">
    <w:abstractNumId w:val="35"/>
  </w:num>
  <w:num w:numId="18">
    <w:abstractNumId w:val="54"/>
  </w:num>
  <w:num w:numId="19">
    <w:abstractNumId w:val="69"/>
  </w:num>
  <w:num w:numId="20">
    <w:abstractNumId w:val="26"/>
  </w:num>
  <w:num w:numId="21">
    <w:abstractNumId w:val="51"/>
  </w:num>
  <w:num w:numId="22">
    <w:abstractNumId w:val="29"/>
  </w:num>
  <w:num w:numId="23">
    <w:abstractNumId w:val="62"/>
  </w:num>
  <w:num w:numId="24">
    <w:abstractNumId w:val="55"/>
  </w:num>
  <w:num w:numId="25">
    <w:abstractNumId w:val="59"/>
  </w:num>
  <w:num w:numId="26">
    <w:abstractNumId w:val="47"/>
  </w:num>
  <w:num w:numId="27">
    <w:abstractNumId w:val="44"/>
  </w:num>
  <w:num w:numId="28">
    <w:abstractNumId w:val="53"/>
  </w:num>
  <w:num w:numId="29">
    <w:abstractNumId w:val="41"/>
  </w:num>
  <w:num w:numId="30">
    <w:abstractNumId w:val="74"/>
  </w:num>
  <w:num w:numId="31">
    <w:abstractNumId w:val="43"/>
  </w:num>
  <w:num w:numId="32">
    <w:abstractNumId w:val="27"/>
  </w:num>
  <w:num w:numId="33">
    <w:abstractNumId w:val="72"/>
  </w:num>
  <w:num w:numId="34">
    <w:abstractNumId w:val="70"/>
  </w:num>
  <w:num w:numId="35">
    <w:abstractNumId w:val="67"/>
  </w:num>
  <w:num w:numId="36">
    <w:abstractNumId w:val="32"/>
  </w:num>
  <w:num w:numId="37">
    <w:abstractNumId w:val="45"/>
  </w:num>
  <w:num w:numId="38">
    <w:abstractNumId w:val="34"/>
  </w:num>
  <w:num w:numId="39">
    <w:abstractNumId w:val="73"/>
  </w:num>
  <w:num w:numId="40">
    <w:abstractNumId w:val="33"/>
  </w:num>
  <w:num w:numId="41">
    <w:abstractNumId w:val="60"/>
  </w:num>
  <w:num w:numId="42">
    <w:abstractNumId w:val="64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</w:num>
  <w:num w:numId="46">
    <w:abstractNumId w:val="42"/>
  </w:num>
  <w:num w:numId="47">
    <w:abstractNumId w:val="36"/>
  </w:num>
  <w:num w:numId="48">
    <w:abstractNumId w:val="28"/>
  </w:num>
  <w:num w:numId="49">
    <w:abstractNumId w:val="57"/>
  </w:num>
  <w:num w:numId="50">
    <w:abstractNumId w:val="66"/>
  </w:num>
  <w:num w:numId="51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54CB"/>
    <w:rsid w:val="000064F0"/>
    <w:rsid w:val="0000654F"/>
    <w:rsid w:val="00006F53"/>
    <w:rsid w:val="00011C75"/>
    <w:rsid w:val="00012F2B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71E6"/>
    <w:rsid w:val="0004046F"/>
    <w:rsid w:val="0004242A"/>
    <w:rsid w:val="00046EBE"/>
    <w:rsid w:val="00047193"/>
    <w:rsid w:val="00047430"/>
    <w:rsid w:val="00051DBA"/>
    <w:rsid w:val="0005216E"/>
    <w:rsid w:val="00052DB5"/>
    <w:rsid w:val="000547CD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AE1"/>
    <w:rsid w:val="00080FC8"/>
    <w:rsid w:val="00081839"/>
    <w:rsid w:val="0008200B"/>
    <w:rsid w:val="00082197"/>
    <w:rsid w:val="0008241E"/>
    <w:rsid w:val="00084DF2"/>
    <w:rsid w:val="00085BCE"/>
    <w:rsid w:val="0009111C"/>
    <w:rsid w:val="00091245"/>
    <w:rsid w:val="00095983"/>
    <w:rsid w:val="000A4391"/>
    <w:rsid w:val="000A510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2B75"/>
    <w:rsid w:val="000C347F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282"/>
    <w:rsid w:val="00111524"/>
    <w:rsid w:val="00111526"/>
    <w:rsid w:val="00113A41"/>
    <w:rsid w:val="00115A3E"/>
    <w:rsid w:val="00122407"/>
    <w:rsid w:val="0012412D"/>
    <w:rsid w:val="00126835"/>
    <w:rsid w:val="00126B8B"/>
    <w:rsid w:val="001273F1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48B"/>
    <w:rsid w:val="0014790C"/>
    <w:rsid w:val="001510FB"/>
    <w:rsid w:val="00153DBA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3A6E"/>
    <w:rsid w:val="00174E66"/>
    <w:rsid w:val="00175321"/>
    <w:rsid w:val="00177D0B"/>
    <w:rsid w:val="001815B3"/>
    <w:rsid w:val="00181F4D"/>
    <w:rsid w:val="001852A1"/>
    <w:rsid w:val="001859A6"/>
    <w:rsid w:val="00185BCF"/>
    <w:rsid w:val="00186667"/>
    <w:rsid w:val="00187047"/>
    <w:rsid w:val="00190666"/>
    <w:rsid w:val="00193DD8"/>
    <w:rsid w:val="0019446E"/>
    <w:rsid w:val="001A1590"/>
    <w:rsid w:val="001A3C3F"/>
    <w:rsid w:val="001A67C1"/>
    <w:rsid w:val="001A7188"/>
    <w:rsid w:val="001B0918"/>
    <w:rsid w:val="001B224A"/>
    <w:rsid w:val="001B4C96"/>
    <w:rsid w:val="001B6626"/>
    <w:rsid w:val="001B752F"/>
    <w:rsid w:val="001C204A"/>
    <w:rsid w:val="001C208E"/>
    <w:rsid w:val="001C2F87"/>
    <w:rsid w:val="001C3A79"/>
    <w:rsid w:val="001C3D38"/>
    <w:rsid w:val="001C3DD1"/>
    <w:rsid w:val="001C6A50"/>
    <w:rsid w:val="001C769C"/>
    <w:rsid w:val="001C7FF2"/>
    <w:rsid w:val="001D172C"/>
    <w:rsid w:val="001D225F"/>
    <w:rsid w:val="001D3BFC"/>
    <w:rsid w:val="001D7446"/>
    <w:rsid w:val="001E0209"/>
    <w:rsid w:val="001E0ADF"/>
    <w:rsid w:val="001E0D20"/>
    <w:rsid w:val="001E2E4F"/>
    <w:rsid w:val="001E3CF4"/>
    <w:rsid w:val="001E4D9F"/>
    <w:rsid w:val="001E72D8"/>
    <w:rsid w:val="001F06E5"/>
    <w:rsid w:val="001F102F"/>
    <w:rsid w:val="001F2591"/>
    <w:rsid w:val="001F3EF9"/>
    <w:rsid w:val="001F536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20509"/>
    <w:rsid w:val="00220DA4"/>
    <w:rsid w:val="002237F6"/>
    <w:rsid w:val="00223922"/>
    <w:rsid w:val="00223AF8"/>
    <w:rsid w:val="00225AF8"/>
    <w:rsid w:val="002272F5"/>
    <w:rsid w:val="002333A0"/>
    <w:rsid w:val="00234C12"/>
    <w:rsid w:val="00236C58"/>
    <w:rsid w:val="00236F6E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83B"/>
    <w:rsid w:val="002603CC"/>
    <w:rsid w:val="00261DF1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1000"/>
    <w:rsid w:val="00281A20"/>
    <w:rsid w:val="00282553"/>
    <w:rsid w:val="0028272B"/>
    <w:rsid w:val="002840F4"/>
    <w:rsid w:val="002852F9"/>
    <w:rsid w:val="00285C0B"/>
    <w:rsid w:val="00295D98"/>
    <w:rsid w:val="00296CF8"/>
    <w:rsid w:val="002978EA"/>
    <w:rsid w:val="002A0AC1"/>
    <w:rsid w:val="002A2E2A"/>
    <w:rsid w:val="002A359D"/>
    <w:rsid w:val="002A4539"/>
    <w:rsid w:val="002A5139"/>
    <w:rsid w:val="002A544F"/>
    <w:rsid w:val="002A604E"/>
    <w:rsid w:val="002A6D2F"/>
    <w:rsid w:val="002A7C8A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2845"/>
    <w:rsid w:val="002C3D39"/>
    <w:rsid w:val="002C409C"/>
    <w:rsid w:val="002D4470"/>
    <w:rsid w:val="002D5979"/>
    <w:rsid w:val="002D642D"/>
    <w:rsid w:val="002D7D66"/>
    <w:rsid w:val="002E207D"/>
    <w:rsid w:val="002E2F2A"/>
    <w:rsid w:val="002E416F"/>
    <w:rsid w:val="002E4FAE"/>
    <w:rsid w:val="002E636D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1FF8"/>
    <w:rsid w:val="00322136"/>
    <w:rsid w:val="0032236D"/>
    <w:rsid w:val="00325C9D"/>
    <w:rsid w:val="003263A9"/>
    <w:rsid w:val="00333448"/>
    <w:rsid w:val="00333E5C"/>
    <w:rsid w:val="003358F3"/>
    <w:rsid w:val="00336101"/>
    <w:rsid w:val="00336F69"/>
    <w:rsid w:val="00340E49"/>
    <w:rsid w:val="0034571C"/>
    <w:rsid w:val="003505ED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96B53"/>
    <w:rsid w:val="00396EA3"/>
    <w:rsid w:val="003A188D"/>
    <w:rsid w:val="003A2397"/>
    <w:rsid w:val="003A325B"/>
    <w:rsid w:val="003A6DB1"/>
    <w:rsid w:val="003B0127"/>
    <w:rsid w:val="003B1B0D"/>
    <w:rsid w:val="003B28B1"/>
    <w:rsid w:val="003B2A6C"/>
    <w:rsid w:val="003B314C"/>
    <w:rsid w:val="003B5531"/>
    <w:rsid w:val="003B61A7"/>
    <w:rsid w:val="003B6373"/>
    <w:rsid w:val="003B64E7"/>
    <w:rsid w:val="003C1610"/>
    <w:rsid w:val="003C425C"/>
    <w:rsid w:val="003C4806"/>
    <w:rsid w:val="003C4BAD"/>
    <w:rsid w:val="003C61B6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15A1"/>
    <w:rsid w:val="003F2700"/>
    <w:rsid w:val="003F2856"/>
    <w:rsid w:val="003F2DB7"/>
    <w:rsid w:val="003F383B"/>
    <w:rsid w:val="003F3D25"/>
    <w:rsid w:val="003F3E54"/>
    <w:rsid w:val="003F4CB1"/>
    <w:rsid w:val="003F508F"/>
    <w:rsid w:val="003F5F4F"/>
    <w:rsid w:val="00400DF7"/>
    <w:rsid w:val="00402AC2"/>
    <w:rsid w:val="00403F42"/>
    <w:rsid w:val="0040522B"/>
    <w:rsid w:val="00410A11"/>
    <w:rsid w:val="00413305"/>
    <w:rsid w:val="00413C83"/>
    <w:rsid w:val="004140FB"/>
    <w:rsid w:val="004156BC"/>
    <w:rsid w:val="00416364"/>
    <w:rsid w:val="00416837"/>
    <w:rsid w:val="004176F8"/>
    <w:rsid w:val="0042197F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08F2"/>
    <w:rsid w:val="00441D3D"/>
    <w:rsid w:val="00442432"/>
    <w:rsid w:val="00443576"/>
    <w:rsid w:val="0044365C"/>
    <w:rsid w:val="00443F67"/>
    <w:rsid w:val="004453A8"/>
    <w:rsid w:val="00447B6F"/>
    <w:rsid w:val="00451A44"/>
    <w:rsid w:val="00455AFF"/>
    <w:rsid w:val="004564EC"/>
    <w:rsid w:val="00457BBA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283"/>
    <w:rsid w:val="00487923"/>
    <w:rsid w:val="00487B66"/>
    <w:rsid w:val="004906B7"/>
    <w:rsid w:val="004918C6"/>
    <w:rsid w:val="00493FE8"/>
    <w:rsid w:val="004953A2"/>
    <w:rsid w:val="00495C20"/>
    <w:rsid w:val="004972D5"/>
    <w:rsid w:val="004A24E7"/>
    <w:rsid w:val="004A4223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D3716"/>
    <w:rsid w:val="004D6E5C"/>
    <w:rsid w:val="004D7193"/>
    <w:rsid w:val="004D7CDD"/>
    <w:rsid w:val="004E0C25"/>
    <w:rsid w:val="004E193A"/>
    <w:rsid w:val="004E2145"/>
    <w:rsid w:val="004E27AB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6412"/>
    <w:rsid w:val="00510C12"/>
    <w:rsid w:val="00511815"/>
    <w:rsid w:val="00514A3A"/>
    <w:rsid w:val="0051535E"/>
    <w:rsid w:val="005168F6"/>
    <w:rsid w:val="00521F24"/>
    <w:rsid w:val="00523C72"/>
    <w:rsid w:val="00524193"/>
    <w:rsid w:val="005271AF"/>
    <w:rsid w:val="005303AF"/>
    <w:rsid w:val="005326C1"/>
    <w:rsid w:val="00533D0D"/>
    <w:rsid w:val="005358A4"/>
    <w:rsid w:val="00537139"/>
    <w:rsid w:val="00541166"/>
    <w:rsid w:val="00543531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3F9"/>
    <w:rsid w:val="00573C0B"/>
    <w:rsid w:val="005755DA"/>
    <w:rsid w:val="005833D6"/>
    <w:rsid w:val="00584304"/>
    <w:rsid w:val="005901E2"/>
    <w:rsid w:val="005905B2"/>
    <w:rsid w:val="00590EA1"/>
    <w:rsid w:val="00596F86"/>
    <w:rsid w:val="005978CC"/>
    <w:rsid w:val="005A1CE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5A8C"/>
    <w:rsid w:val="005D6231"/>
    <w:rsid w:val="005D7041"/>
    <w:rsid w:val="005D7321"/>
    <w:rsid w:val="005E5F85"/>
    <w:rsid w:val="005F0482"/>
    <w:rsid w:val="005F0B7E"/>
    <w:rsid w:val="005F11B7"/>
    <w:rsid w:val="005F1E91"/>
    <w:rsid w:val="005F2C5C"/>
    <w:rsid w:val="005F5EC3"/>
    <w:rsid w:val="005F72E9"/>
    <w:rsid w:val="005F761B"/>
    <w:rsid w:val="005F780E"/>
    <w:rsid w:val="00600B7A"/>
    <w:rsid w:val="00602933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3DE"/>
    <w:rsid w:val="00627EA4"/>
    <w:rsid w:val="0063078D"/>
    <w:rsid w:val="00632A08"/>
    <w:rsid w:val="006330B1"/>
    <w:rsid w:val="00633D2F"/>
    <w:rsid w:val="00643EBA"/>
    <w:rsid w:val="00644329"/>
    <w:rsid w:val="006511B3"/>
    <w:rsid w:val="006511D6"/>
    <w:rsid w:val="006544C9"/>
    <w:rsid w:val="00657E0B"/>
    <w:rsid w:val="00664B67"/>
    <w:rsid w:val="0066543D"/>
    <w:rsid w:val="00665B1D"/>
    <w:rsid w:val="00667924"/>
    <w:rsid w:val="00670145"/>
    <w:rsid w:val="00670D42"/>
    <w:rsid w:val="00676705"/>
    <w:rsid w:val="006774DF"/>
    <w:rsid w:val="00677D4C"/>
    <w:rsid w:val="00680AFD"/>
    <w:rsid w:val="00681BB7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40D9"/>
    <w:rsid w:val="0069476D"/>
    <w:rsid w:val="006963E7"/>
    <w:rsid w:val="006A05D3"/>
    <w:rsid w:val="006A0F77"/>
    <w:rsid w:val="006A2581"/>
    <w:rsid w:val="006A30AD"/>
    <w:rsid w:val="006A3A90"/>
    <w:rsid w:val="006A620D"/>
    <w:rsid w:val="006A67B0"/>
    <w:rsid w:val="006A75C2"/>
    <w:rsid w:val="006A77AF"/>
    <w:rsid w:val="006B1FA8"/>
    <w:rsid w:val="006B34A1"/>
    <w:rsid w:val="006B47AB"/>
    <w:rsid w:val="006B47FD"/>
    <w:rsid w:val="006B4933"/>
    <w:rsid w:val="006B543D"/>
    <w:rsid w:val="006B7C9C"/>
    <w:rsid w:val="006C00E7"/>
    <w:rsid w:val="006C117D"/>
    <w:rsid w:val="006C1C50"/>
    <w:rsid w:val="006C1E57"/>
    <w:rsid w:val="006C270E"/>
    <w:rsid w:val="006C2DFF"/>
    <w:rsid w:val="006C32B4"/>
    <w:rsid w:val="006C5A31"/>
    <w:rsid w:val="006C72A4"/>
    <w:rsid w:val="006D076E"/>
    <w:rsid w:val="006D0D73"/>
    <w:rsid w:val="006D1BC4"/>
    <w:rsid w:val="006D2026"/>
    <w:rsid w:val="006D3AA7"/>
    <w:rsid w:val="006D3FD1"/>
    <w:rsid w:val="006D4AEE"/>
    <w:rsid w:val="006D6BE4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0DD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4122"/>
    <w:rsid w:val="00725C30"/>
    <w:rsid w:val="00727A8E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A11"/>
    <w:rsid w:val="00751E51"/>
    <w:rsid w:val="007539CA"/>
    <w:rsid w:val="00755CB5"/>
    <w:rsid w:val="00761480"/>
    <w:rsid w:val="00762144"/>
    <w:rsid w:val="00763044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A201C"/>
    <w:rsid w:val="007A2E53"/>
    <w:rsid w:val="007A307E"/>
    <w:rsid w:val="007A34AE"/>
    <w:rsid w:val="007A4254"/>
    <w:rsid w:val="007A5D2D"/>
    <w:rsid w:val="007A6EC6"/>
    <w:rsid w:val="007B0978"/>
    <w:rsid w:val="007B0A22"/>
    <w:rsid w:val="007B1D52"/>
    <w:rsid w:val="007B2647"/>
    <w:rsid w:val="007B5B46"/>
    <w:rsid w:val="007B7C22"/>
    <w:rsid w:val="007C0EA4"/>
    <w:rsid w:val="007C1012"/>
    <w:rsid w:val="007C2A98"/>
    <w:rsid w:val="007C3483"/>
    <w:rsid w:val="007C3B7B"/>
    <w:rsid w:val="007C7122"/>
    <w:rsid w:val="007C7606"/>
    <w:rsid w:val="007C7D78"/>
    <w:rsid w:val="007D0940"/>
    <w:rsid w:val="007D1905"/>
    <w:rsid w:val="007D4130"/>
    <w:rsid w:val="007D6D24"/>
    <w:rsid w:val="007F2E0A"/>
    <w:rsid w:val="007F4F92"/>
    <w:rsid w:val="007F53B8"/>
    <w:rsid w:val="007F53F1"/>
    <w:rsid w:val="007F577F"/>
    <w:rsid w:val="007F57E1"/>
    <w:rsid w:val="00802D60"/>
    <w:rsid w:val="0080477B"/>
    <w:rsid w:val="00804805"/>
    <w:rsid w:val="00805A81"/>
    <w:rsid w:val="0080669F"/>
    <w:rsid w:val="00806FD6"/>
    <w:rsid w:val="0081039D"/>
    <w:rsid w:val="00812D81"/>
    <w:rsid w:val="008131BD"/>
    <w:rsid w:val="008142B0"/>
    <w:rsid w:val="00815A95"/>
    <w:rsid w:val="00815C51"/>
    <w:rsid w:val="00815EE0"/>
    <w:rsid w:val="0082001F"/>
    <w:rsid w:val="008208F5"/>
    <w:rsid w:val="00821399"/>
    <w:rsid w:val="008228E1"/>
    <w:rsid w:val="00822C84"/>
    <w:rsid w:val="008262F8"/>
    <w:rsid w:val="00827C52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1907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FCC"/>
    <w:rsid w:val="00873BBB"/>
    <w:rsid w:val="00876828"/>
    <w:rsid w:val="008808FD"/>
    <w:rsid w:val="0088095E"/>
    <w:rsid w:val="0088350E"/>
    <w:rsid w:val="00886698"/>
    <w:rsid w:val="0089009B"/>
    <w:rsid w:val="008913DA"/>
    <w:rsid w:val="0089187D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04E"/>
    <w:rsid w:val="008A6540"/>
    <w:rsid w:val="008A6CD3"/>
    <w:rsid w:val="008B11C0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346E"/>
    <w:rsid w:val="008D4478"/>
    <w:rsid w:val="008D533A"/>
    <w:rsid w:val="008D5E50"/>
    <w:rsid w:val="008D7F7C"/>
    <w:rsid w:val="008E179D"/>
    <w:rsid w:val="008E4439"/>
    <w:rsid w:val="008E6D0D"/>
    <w:rsid w:val="008F0B20"/>
    <w:rsid w:val="008F2C3C"/>
    <w:rsid w:val="008F337A"/>
    <w:rsid w:val="008F4B6F"/>
    <w:rsid w:val="00903584"/>
    <w:rsid w:val="00911E5C"/>
    <w:rsid w:val="00912787"/>
    <w:rsid w:val="00912C8F"/>
    <w:rsid w:val="009132F0"/>
    <w:rsid w:val="00914294"/>
    <w:rsid w:val="00916821"/>
    <w:rsid w:val="0091720D"/>
    <w:rsid w:val="009175D3"/>
    <w:rsid w:val="0091770A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46D0"/>
    <w:rsid w:val="00945043"/>
    <w:rsid w:val="0094585B"/>
    <w:rsid w:val="00946DFC"/>
    <w:rsid w:val="009477A2"/>
    <w:rsid w:val="00947AF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B4B"/>
    <w:rsid w:val="00965592"/>
    <w:rsid w:val="009663BC"/>
    <w:rsid w:val="00966618"/>
    <w:rsid w:val="00967E95"/>
    <w:rsid w:val="00973BE5"/>
    <w:rsid w:val="00974959"/>
    <w:rsid w:val="00974E8E"/>
    <w:rsid w:val="00975BBB"/>
    <w:rsid w:val="009806E0"/>
    <w:rsid w:val="00982138"/>
    <w:rsid w:val="00982F9D"/>
    <w:rsid w:val="009859CE"/>
    <w:rsid w:val="00986210"/>
    <w:rsid w:val="00991790"/>
    <w:rsid w:val="009A161E"/>
    <w:rsid w:val="009A1B5A"/>
    <w:rsid w:val="009A217D"/>
    <w:rsid w:val="009A2364"/>
    <w:rsid w:val="009A42CB"/>
    <w:rsid w:val="009B0088"/>
    <w:rsid w:val="009B1E23"/>
    <w:rsid w:val="009B2886"/>
    <w:rsid w:val="009B2F6B"/>
    <w:rsid w:val="009B3A35"/>
    <w:rsid w:val="009B52FC"/>
    <w:rsid w:val="009C08E7"/>
    <w:rsid w:val="009C0CCC"/>
    <w:rsid w:val="009C5EBD"/>
    <w:rsid w:val="009C63FD"/>
    <w:rsid w:val="009D25DD"/>
    <w:rsid w:val="009D36D0"/>
    <w:rsid w:val="009D3A68"/>
    <w:rsid w:val="009D3ED5"/>
    <w:rsid w:val="009D5E96"/>
    <w:rsid w:val="009D5FE4"/>
    <w:rsid w:val="009F0CB1"/>
    <w:rsid w:val="009F10C3"/>
    <w:rsid w:val="009F39F1"/>
    <w:rsid w:val="00A015A7"/>
    <w:rsid w:val="00A03E1E"/>
    <w:rsid w:val="00A0492F"/>
    <w:rsid w:val="00A05268"/>
    <w:rsid w:val="00A0743B"/>
    <w:rsid w:val="00A07680"/>
    <w:rsid w:val="00A12108"/>
    <w:rsid w:val="00A1707E"/>
    <w:rsid w:val="00A17459"/>
    <w:rsid w:val="00A249A3"/>
    <w:rsid w:val="00A26643"/>
    <w:rsid w:val="00A31726"/>
    <w:rsid w:val="00A32918"/>
    <w:rsid w:val="00A3447F"/>
    <w:rsid w:val="00A352B5"/>
    <w:rsid w:val="00A3555F"/>
    <w:rsid w:val="00A36DA6"/>
    <w:rsid w:val="00A40CC3"/>
    <w:rsid w:val="00A43531"/>
    <w:rsid w:val="00A43AE0"/>
    <w:rsid w:val="00A44C49"/>
    <w:rsid w:val="00A46063"/>
    <w:rsid w:val="00A461F5"/>
    <w:rsid w:val="00A47211"/>
    <w:rsid w:val="00A475FF"/>
    <w:rsid w:val="00A54999"/>
    <w:rsid w:val="00A56DDA"/>
    <w:rsid w:val="00A57214"/>
    <w:rsid w:val="00A60200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4E"/>
    <w:rsid w:val="00A74A41"/>
    <w:rsid w:val="00A74DD6"/>
    <w:rsid w:val="00A753E0"/>
    <w:rsid w:val="00A7591D"/>
    <w:rsid w:val="00A7596B"/>
    <w:rsid w:val="00A77C55"/>
    <w:rsid w:val="00A81695"/>
    <w:rsid w:val="00A8243B"/>
    <w:rsid w:val="00A83EF3"/>
    <w:rsid w:val="00A85F90"/>
    <w:rsid w:val="00A90781"/>
    <w:rsid w:val="00A9561C"/>
    <w:rsid w:val="00A95D2D"/>
    <w:rsid w:val="00AA3E41"/>
    <w:rsid w:val="00AA5C6E"/>
    <w:rsid w:val="00AB0C55"/>
    <w:rsid w:val="00AB15D7"/>
    <w:rsid w:val="00AB3DBD"/>
    <w:rsid w:val="00AB62C4"/>
    <w:rsid w:val="00AB75E4"/>
    <w:rsid w:val="00AB7DE9"/>
    <w:rsid w:val="00AC1693"/>
    <w:rsid w:val="00AC43D5"/>
    <w:rsid w:val="00AC46D5"/>
    <w:rsid w:val="00AC4AC9"/>
    <w:rsid w:val="00AC562D"/>
    <w:rsid w:val="00AC7E35"/>
    <w:rsid w:val="00AC7FEF"/>
    <w:rsid w:val="00AD1541"/>
    <w:rsid w:val="00AD1E06"/>
    <w:rsid w:val="00AD44A9"/>
    <w:rsid w:val="00AD635C"/>
    <w:rsid w:val="00AD7731"/>
    <w:rsid w:val="00AE2C3D"/>
    <w:rsid w:val="00AE335D"/>
    <w:rsid w:val="00AE56CB"/>
    <w:rsid w:val="00AE6767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181A"/>
    <w:rsid w:val="00B17CCD"/>
    <w:rsid w:val="00B21AA3"/>
    <w:rsid w:val="00B21C21"/>
    <w:rsid w:val="00B221B2"/>
    <w:rsid w:val="00B232CB"/>
    <w:rsid w:val="00B259EC"/>
    <w:rsid w:val="00B2696A"/>
    <w:rsid w:val="00B270AC"/>
    <w:rsid w:val="00B3034B"/>
    <w:rsid w:val="00B30B7A"/>
    <w:rsid w:val="00B310A8"/>
    <w:rsid w:val="00B331F5"/>
    <w:rsid w:val="00B33422"/>
    <w:rsid w:val="00B36B8D"/>
    <w:rsid w:val="00B40316"/>
    <w:rsid w:val="00B440DF"/>
    <w:rsid w:val="00B44177"/>
    <w:rsid w:val="00B44276"/>
    <w:rsid w:val="00B45565"/>
    <w:rsid w:val="00B4645F"/>
    <w:rsid w:val="00B5048D"/>
    <w:rsid w:val="00B51EEA"/>
    <w:rsid w:val="00B56D8D"/>
    <w:rsid w:val="00B60043"/>
    <w:rsid w:val="00B626C7"/>
    <w:rsid w:val="00B641C4"/>
    <w:rsid w:val="00B6495A"/>
    <w:rsid w:val="00B676D3"/>
    <w:rsid w:val="00B712C5"/>
    <w:rsid w:val="00B7422A"/>
    <w:rsid w:val="00B74957"/>
    <w:rsid w:val="00B74D0D"/>
    <w:rsid w:val="00B81E97"/>
    <w:rsid w:val="00B83303"/>
    <w:rsid w:val="00B84A9F"/>
    <w:rsid w:val="00B86086"/>
    <w:rsid w:val="00B91AE8"/>
    <w:rsid w:val="00B91B38"/>
    <w:rsid w:val="00B926B5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0088"/>
    <w:rsid w:val="00BB13A6"/>
    <w:rsid w:val="00BB20C6"/>
    <w:rsid w:val="00BB2403"/>
    <w:rsid w:val="00BB3924"/>
    <w:rsid w:val="00BB4E59"/>
    <w:rsid w:val="00BB5672"/>
    <w:rsid w:val="00BB7ACB"/>
    <w:rsid w:val="00BC02F7"/>
    <w:rsid w:val="00BC0FFF"/>
    <w:rsid w:val="00BC3EA0"/>
    <w:rsid w:val="00BC478E"/>
    <w:rsid w:val="00BD0E36"/>
    <w:rsid w:val="00BD3FF4"/>
    <w:rsid w:val="00BD41DC"/>
    <w:rsid w:val="00BD44E7"/>
    <w:rsid w:val="00BD78C5"/>
    <w:rsid w:val="00BD7B70"/>
    <w:rsid w:val="00BE0CF0"/>
    <w:rsid w:val="00BE1907"/>
    <w:rsid w:val="00BE2BCA"/>
    <w:rsid w:val="00BE45B0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C00488"/>
    <w:rsid w:val="00C037B3"/>
    <w:rsid w:val="00C05792"/>
    <w:rsid w:val="00C062FD"/>
    <w:rsid w:val="00C07F43"/>
    <w:rsid w:val="00C106E4"/>
    <w:rsid w:val="00C128DF"/>
    <w:rsid w:val="00C12AE9"/>
    <w:rsid w:val="00C15AAA"/>
    <w:rsid w:val="00C16891"/>
    <w:rsid w:val="00C17CF8"/>
    <w:rsid w:val="00C21B09"/>
    <w:rsid w:val="00C22380"/>
    <w:rsid w:val="00C25F13"/>
    <w:rsid w:val="00C26C36"/>
    <w:rsid w:val="00C3149A"/>
    <w:rsid w:val="00C31572"/>
    <w:rsid w:val="00C35E3C"/>
    <w:rsid w:val="00C410E1"/>
    <w:rsid w:val="00C41B21"/>
    <w:rsid w:val="00C4363C"/>
    <w:rsid w:val="00C45B59"/>
    <w:rsid w:val="00C460A7"/>
    <w:rsid w:val="00C46CAC"/>
    <w:rsid w:val="00C500D3"/>
    <w:rsid w:val="00C50349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874D5"/>
    <w:rsid w:val="00C93D58"/>
    <w:rsid w:val="00C947C9"/>
    <w:rsid w:val="00C95132"/>
    <w:rsid w:val="00C97098"/>
    <w:rsid w:val="00C97A3C"/>
    <w:rsid w:val="00CA0C66"/>
    <w:rsid w:val="00CA14BE"/>
    <w:rsid w:val="00CA1768"/>
    <w:rsid w:val="00CA326A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03FF6"/>
    <w:rsid w:val="00D10335"/>
    <w:rsid w:val="00D10384"/>
    <w:rsid w:val="00D10886"/>
    <w:rsid w:val="00D111ED"/>
    <w:rsid w:val="00D1167C"/>
    <w:rsid w:val="00D13DF0"/>
    <w:rsid w:val="00D1455E"/>
    <w:rsid w:val="00D14A42"/>
    <w:rsid w:val="00D15E08"/>
    <w:rsid w:val="00D16B15"/>
    <w:rsid w:val="00D16E52"/>
    <w:rsid w:val="00D17E22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1675"/>
    <w:rsid w:val="00D451E0"/>
    <w:rsid w:val="00D45980"/>
    <w:rsid w:val="00D47A42"/>
    <w:rsid w:val="00D54934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83357"/>
    <w:rsid w:val="00D84AC8"/>
    <w:rsid w:val="00D84AD3"/>
    <w:rsid w:val="00D861F0"/>
    <w:rsid w:val="00D92B14"/>
    <w:rsid w:val="00D940DB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3C7"/>
    <w:rsid w:val="00DC627B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34FE"/>
    <w:rsid w:val="00DF659D"/>
    <w:rsid w:val="00DF6C30"/>
    <w:rsid w:val="00DF76A6"/>
    <w:rsid w:val="00E036D1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31D51"/>
    <w:rsid w:val="00E40D27"/>
    <w:rsid w:val="00E4183B"/>
    <w:rsid w:val="00E436A9"/>
    <w:rsid w:val="00E43708"/>
    <w:rsid w:val="00E44A03"/>
    <w:rsid w:val="00E46E9B"/>
    <w:rsid w:val="00E511D3"/>
    <w:rsid w:val="00E5288B"/>
    <w:rsid w:val="00E53ED8"/>
    <w:rsid w:val="00E54205"/>
    <w:rsid w:val="00E54C78"/>
    <w:rsid w:val="00E55FDB"/>
    <w:rsid w:val="00E610EA"/>
    <w:rsid w:val="00E7097B"/>
    <w:rsid w:val="00E72FD4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6615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72B"/>
    <w:rsid w:val="00EB491F"/>
    <w:rsid w:val="00EB5DE3"/>
    <w:rsid w:val="00EB630C"/>
    <w:rsid w:val="00EB7616"/>
    <w:rsid w:val="00EC3830"/>
    <w:rsid w:val="00EC643A"/>
    <w:rsid w:val="00ED20BB"/>
    <w:rsid w:val="00ED2731"/>
    <w:rsid w:val="00ED63FA"/>
    <w:rsid w:val="00EE09C7"/>
    <w:rsid w:val="00EE1E61"/>
    <w:rsid w:val="00EE3A6B"/>
    <w:rsid w:val="00EE531D"/>
    <w:rsid w:val="00EE5D03"/>
    <w:rsid w:val="00EF0ABA"/>
    <w:rsid w:val="00EF0DAE"/>
    <w:rsid w:val="00EF640B"/>
    <w:rsid w:val="00F02A85"/>
    <w:rsid w:val="00F0442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220"/>
    <w:rsid w:val="00F25B21"/>
    <w:rsid w:val="00F348A1"/>
    <w:rsid w:val="00F34B99"/>
    <w:rsid w:val="00F35EB3"/>
    <w:rsid w:val="00F40796"/>
    <w:rsid w:val="00F40D83"/>
    <w:rsid w:val="00F418F5"/>
    <w:rsid w:val="00F46160"/>
    <w:rsid w:val="00F46F12"/>
    <w:rsid w:val="00F478C6"/>
    <w:rsid w:val="00F542AE"/>
    <w:rsid w:val="00F56BFF"/>
    <w:rsid w:val="00F56C0B"/>
    <w:rsid w:val="00F57AD1"/>
    <w:rsid w:val="00F6148F"/>
    <w:rsid w:val="00F61C2D"/>
    <w:rsid w:val="00F64CDC"/>
    <w:rsid w:val="00F677FD"/>
    <w:rsid w:val="00F704E6"/>
    <w:rsid w:val="00F705CD"/>
    <w:rsid w:val="00F774C4"/>
    <w:rsid w:val="00F8361F"/>
    <w:rsid w:val="00F850D2"/>
    <w:rsid w:val="00F85209"/>
    <w:rsid w:val="00F863E7"/>
    <w:rsid w:val="00F90030"/>
    <w:rsid w:val="00F909FA"/>
    <w:rsid w:val="00F95E2E"/>
    <w:rsid w:val="00F965F1"/>
    <w:rsid w:val="00F97E6E"/>
    <w:rsid w:val="00FA107F"/>
    <w:rsid w:val="00FA1127"/>
    <w:rsid w:val="00FA2074"/>
    <w:rsid w:val="00FA6ED7"/>
    <w:rsid w:val="00FB074B"/>
    <w:rsid w:val="00FB096C"/>
    <w:rsid w:val="00FB0F9A"/>
    <w:rsid w:val="00FB15E6"/>
    <w:rsid w:val="00FB16B8"/>
    <w:rsid w:val="00FB17A9"/>
    <w:rsid w:val="00FB2E56"/>
    <w:rsid w:val="00FC0C2D"/>
    <w:rsid w:val="00FC122C"/>
    <w:rsid w:val="00FC1485"/>
    <w:rsid w:val="00FC20A1"/>
    <w:rsid w:val="00FC6212"/>
    <w:rsid w:val="00FC6E46"/>
    <w:rsid w:val="00FC7143"/>
    <w:rsid w:val="00FC7866"/>
    <w:rsid w:val="00FD0DC2"/>
    <w:rsid w:val="00FD7993"/>
    <w:rsid w:val="00FE1EA7"/>
    <w:rsid w:val="00FE227E"/>
    <w:rsid w:val="00FE27DF"/>
    <w:rsid w:val="00FE2E75"/>
    <w:rsid w:val="00FE41C5"/>
    <w:rsid w:val="00FE52A6"/>
    <w:rsid w:val="00FE5371"/>
    <w:rsid w:val="00FE56AE"/>
    <w:rsid w:val="00FE5F56"/>
    <w:rsid w:val="00FE60D1"/>
    <w:rsid w:val="00FF12B4"/>
    <w:rsid w:val="00FF18E7"/>
    <w:rsid w:val="00FF37A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CB44B8"/>
  <w15:docId w15:val="{A680B1E8-7CA3-4FB8-A128-FEDD6038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0B1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eastAsia="MS ????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A1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54E"/>
    <w:pPr>
      <w:keepNext/>
      <w:keepLines/>
      <w:spacing w:before="200"/>
      <w:outlineLvl w:val="2"/>
    </w:pPr>
    <w:rPr>
      <w:rFonts w:ascii="Calibri Light" w:eastAsia="MS ????" w:hAnsi="Calibri Light" w:cs="Calibri Light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184F"/>
    <w:rPr>
      <w:rFonts w:ascii="Calibri Light" w:eastAsia="MS ????" w:hAnsi="Calibri Light" w:cs="Calibri Light"/>
      <w:color w:val="2E74B5"/>
      <w:sz w:val="32"/>
      <w:szCs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7154E"/>
    <w:rPr>
      <w:rFonts w:ascii="Calibri Light" w:eastAsia="MS ????" w:hAnsi="Calibri Light" w:cs="Calibri Light"/>
      <w:b/>
      <w:bCs/>
      <w:color w:val="5B9BD5"/>
      <w:lang w:eastAsia="ar-SA" w:bidi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B4645F"/>
  </w:style>
  <w:style w:type="character" w:customStyle="1" w:styleId="WW-Absatz-Standardschriftart">
    <w:name w:val="WW-Absatz-Standardschriftart"/>
    <w:uiPriority w:val="99"/>
    <w:rsid w:val="00B4645F"/>
  </w:style>
  <w:style w:type="character" w:customStyle="1" w:styleId="WW-Absatz-Standardschriftart1">
    <w:name w:val="WW-Absatz-Standardschriftart1"/>
    <w:uiPriority w:val="99"/>
    <w:rsid w:val="00B4645F"/>
  </w:style>
  <w:style w:type="character" w:customStyle="1" w:styleId="Domylnaczcionkaakapitu1">
    <w:name w:val="Domyślna czcionka akapitu1"/>
    <w:uiPriority w:val="99"/>
    <w:rsid w:val="00B4645F"/>
  </w:style>
  <w:style w:type="character" w:styleId="Hipercze">
    <w:name w:val="Hyperlink"/>
    <w:basedOn w:val="Domylnaczcionkaakapitu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rsid w:val="00B4645F"/>
  </w:style>
  <w:style w:type="character" w:customStyle="1" w:styleId="Symbolewypunktowania">
    <w:name w:val="Symbole wypunktowania"/>
    <w:uiPriority w:val="99"/>
    <w:rsid w:val="00B4645F"/>
    <w:rPr>
      <w:rFonts w:ascii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7154E"/>
    <w:rPr>
      <w:lang w:eastAsia="ar-SA" w:bidi="ar-SA"/>
    </w:rPr>
  </w:style>
  <w:style w:type="paragraph" w:styleId="Lista">
    <w:name w:val="List"/>
    <w:basedOn w:val="Tekstpodstawowy"/>
    <w:uiPriority w:val="99"/>
    <w:semiHidden/>
    <w:rsid w:val="00B4645F"/>
  </w:style>
  <w:style w:type="paragraph" w:customStyle="1" w:styleId="Podpis1">
    <w:name w:val="Podpis1"/>
    <w:basedOn w:val="Normalny"/>
    <w:uiPriority w:val="99"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154E"/>
    <w:rPr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AD1E06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semiHidden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D1E06"/>
    <w:rPr>
      <w:sz w:val="20"/>
      <w:szCs w:val="20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D1E06"/>
    <w:rPr>
      <w:sz w:val="20"/>
      <w:szCs w:val="20"/>
      <w:lang w:eastAsia="ar-SA" w:bidi="ar-SA"/>
    </w:rPr>
  </w:style>
  <w:style w:type="character" w:customStyle="1" w:styleId="StopkaZnak">
    <w:name w:val="Stopka Znak"/>
    <w:uiPriority w:val="99"/>
    <w:rsid w:val="00B4645F"/>
    <w:rPr>
      <w:lang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AD1E06"/>
    <w:rPr>
      <w:sz w:val="16"/>
      <w:szCs w:val="16"/>
      <w:lang w:eastAsia="ar-SA" w:bidi="ar-SA"/>
    </w:rPr>
  </w:style>
  <w:style w:type="character" w:customStyle="1" w:styleId="Tekstpodstawowywcity3Znak">
    <w:name w:val="Tekst podstawowy wcięty 3 Znak"/>
    <w:uiPriority w:val="99"/>
    <w:semiHidden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semiHidden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D1E06"/>
    <w:rPr>
      <w:sz w:val="16"/>
      <w:szCs w:val="16"/>
      <w:lang w:eastAsia="ar-SA" w:bidi="ar-SA"/>
    </w:rPr>
  </w:style>
  <w:style w:type="paragraph" w:customStyle="1" w:styleId="Standard">
    <w:name w:val="Standard"/>
    <w:uiPriority w:val="99"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2681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26811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rsid w:val="00E26811"/>
    <w:rPr>
      <w:vertAlign w:val="superscript"/>
    </w:rPr>
  </w:style>
  <w:style w:type="character" w:styleId="Odwoaniedokomentarza">
    <w:name w:val="annotation reference"/>
    <w:basedOn w:val="Domylnaczcionkaakapitu"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6148F"/>
  </w:style>
  <w:style w:type="character" w:customStyle="1" w:styleId="TekstkomentarzaZnak">
    <w:name w:val="Tekst komentarza Znak"/>
    <w:basedOn w:val="Domylnaczcionkaakapitu"/>
    <w:link w:val="Tekstkomentarza"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1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22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sz w:val="20"/>
      <w:szCs w:val="20"/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1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2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10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numPr>
        <w:ilvl w:val="1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numPr>
        <w:ilvl w:val="2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numPr>
        <w:ilvl w:val="3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uiPriority w:val="99"/>
    <w:rsid w:val="002B0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7154E"/>
    <w:pPr>
      <w:suppressAutoHyphens w:val="0"/>
    </w:pPr>
    <w:rPr>
      <w:rFonts w:ascii="Calibri" w:hAnsi="Calibri" w:cs="Calibri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A7154E"/>
    <w:rPr>
      <w:rFonts w:ascii="Calibri" w:hAnsi="Calibri" w:cs="Calibri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7154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eastAsia="en-US"/>
    </w:rPr>
  </w:style>
  <w:style w:type="character" w:customStyle="1" w:styleId="FontStyle35">
    <w:name w:val="Font Style35"/>
    <w:uiPriority w:val="99"/>
    <w:rsid w:val="00A7154E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A7154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A7154E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1"/>
    <w:locked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7154E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highlightedsearchterm">
    <w:name w:val="highlightedsearchterm"/>
    <w:basedOn w:val="Domylnaczcionkaakapitu"/>
    <w:rsid w:val="00A7154E"/>
  </w:style>
  <w:style w:type="paragraph" w:styleId="Tytu">
    <w:name w:val="Title"/>
    <w:basedOn w:val="Normalny"/>
    <w:link w:val="TytuZnak"/>
    <w:qFormat/>
    <w:rsid w:val="00A7154E"/>
    <w:pPr>
      <w:suppressAutoHyphens w:val="0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A7154E"/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A7154E"/>
    <w:pPr>
      <w:suppressAutoHyphens w:val="0"/>
      <w:jc w:val="both"/>
    </w:pPr>
    <w:rPr>
      <w:rFonts w:ascii="Arial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7154E"/>
    <w:rPr>
      <w:rFonts w:ascii="Arial" w:hAnsi="Arial" w:cs="Arial"/>
    </w:rPr>
  </w:style>
  <w:style w:type="paragraph" w:customStyle="1" w:styleId="pkt">
    <w:name w:val="pkt"/>
    <w:basedOn w:val="Normalny"/>
    <w:uiPriority w:val="99"/>
    <w:rsid w:val="00C874D5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styleId="UyteHipercze">
    <w:name w:val="FollowedHyperlink"/>
    <w:uiPriority w:val="99"/>
    <w:unhideWhenUsed/>
    <w:rsid w:val="005358A4"/>
    <w:rPr>
      <w:color w:val="800080"/>
      <w:u w:val="single"/>
    </w:rPr>
  </w:style>
  <w:style w:type="paragraph" w:customStyle="1" w:styleId="font5">
    <w:name w:val="font5"/>
    <w:basedOn w:val="Normalny"/>
    <w:rsid w:val="002E636D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0">
    <w:name w:val="xl70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1">
    <w:name w:val="xl71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2">
    <w:name w:val="xl7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3">
    <w:name w:val="xl73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4">
    <w:name w:val="xl7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2E636D"/>
    <w:pPr>
      <w:pBdr>
        <w:left w:val="double" w:sz="6" w:space="0" w:color="auto"/>
        <w:bottom w:val="single" w:sz="4" w:space="0" w:color="000000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2E636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8">
    <w:name w:val="xl78"/>
    <w:basedOn w:val="Normalny"/>
    <w:rsid w:val="002E636D"/>
    <w:pPr>
      <w:pBdr>
        <w:top w:val="double" w:sz="6" w:space="0" w:color="auto"/>
        <w:left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9">
    <w:name w:val="xl7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2E636D"/>
    <w:pPr>
      <w:pBdr>
        <w:top w:val="single" w:sz="4" w:space="0" w:color="auto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1">
    <w:name w:val="xl81"/>
    <w:basedOn w:val="Normalny"/>
    <w:rsid w:val="002E636D"/>
    <w:pPr>
      <w:pBdr>
        <w:top w:val="single" w:sz="4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2">
    <w:name w:val="xl82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3">
    <w:name w:val="xl83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4">
    <w:name w:val="xl84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5">
    <w:name w:val="xl8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6">
    <w:name w:val="xl86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2E636D"/>
    <w:pPr>
      <w:pBdr>
        <w:lef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92">
    <w:name w:val="xl92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2E636D"/>
    <w:pPr>
      <w:pBdr>
        <w:left w:val="double" w:sz="6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6">
    <w:name w:val="xl10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2E636D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4">
    <w:name w:val="xl11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5">
    <w:name w:val="xl11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6">
    <w:name w:val="xl11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7">
    <w:name w:val="xl117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2E636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29">
    <w:name w:val="xl129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0">
    <w:name w:val="xl130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1">
    <w:name w:val="xl131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2">
    <w:name w:val="xl132"/>
    <w:basedOn w:val="Normalny"/>
    <w:rsid w:val="002E636D"/>
    <w:pPr>
      <w:pBdr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3">
    <w:name w:val="xl133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4">
    <w:name w:val="xl13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5">
    <w:name w:val="xl135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6">
    <w:name w:val="xl136"/>
    <w:basedOn w:val="Normalny"/>
    <w:rsid w:val="002E636D"/>
    <w:pPr>
      <w:pBdr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7">
    <w:name w:val="xl137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8">
    <w:name w:val="xl138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39">
    <w:name w:val="xl139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40">
    <w:name w:val="xl14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2">
    <w:name w:val="xl142"/>
    <w:basedOn w:val="Normalny"/>
    <w:rsid w:val="002E636D"/>
    <w:pPr>
      <w:pBdr>
        <w:bottom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3">
    <w:name w:val="xl143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4">
    <w:name w:val="xl154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5">
    <w:name w:val="xl15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7">
    <w:name w:val="xl157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4">
    <w:name w:val="xl164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5">
    <w:name w:val="xl165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6">
    <w:name w:val="xl166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7">
    <w:name w:val="xl167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8">
    <w:name w:val="xl16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9">
    <w:name w:val="xl169"/>
    <w:basedOn w:val="Normalny"/>
    <w:rsid w:val="002E636D"/>
    <w:pPr>
      <w:pBdr>
        <w:top w:val="double" w:sz="6" w:space="0" w:color="auto"/>
        <w:lef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0">
    <w:name w:val="xl170"/>
    <w:basedOn w:val="Normalny"/>
    <w:rsid w:val="002E636D"/>
    <w:pPr>
      <w:pBdr>
        <w:top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1">
    <w:name w:val="xl171"/>
    <w:basedOn w:val="Normalny"/>
    <w:rsid w:val="002E636D"/>
    <w:pPr>
      <w:pBdr>
        <w:top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2">
    <w:name w:val="xl17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3">
    <w:name w:val="xl173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4">
    <w:name w:val="xl174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5">
    <w:name w:val="xl175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6">
    <w:name w:val="xl17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7">
    <w:name w:val="xl177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8">
    <w:name w:val="xl178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9">
    <w:name w:val="xl179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0">
    <w:name w:val="xl180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1">
    <w:name w:val="xl181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2">
    <w:name w:val="xl182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3">
    <w:name w:val="xl183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4">
    <w:name w:val="xl184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5">
    <w:name w:val="xl185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6">
    <w:name w:val="xl186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7">
    <w:name w:val="xl187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8">
    <w:name w:val="xl188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89">
    <w:name w:val="xl189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0">
    <w:name w:val="xl19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1">
    <w:name w:val="xl191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2">
    <w:name w:val="xl192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3">
    <w:name w:val="xl193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4">
    <w:name w:val="xl194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5">
    <w:name w:val="xl195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6">
    <w:name w:val="xl19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7">
    <w:name w:val="xl197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8">
    <w:name w:val="xl19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9">
    <w:name w:val="xl199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0">
    <w:name w:val="xl200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1">
    <w:name w:val="xl201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2">
    <w:name w:val="xl202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3">
    <w:name w:val="xl203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4">
    <w:name w:val="xl204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5">
    <w:name w:val="xl20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6">
    <w:name w:val="xl206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0">
    <w:name w:val="xl210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1">
    <w:name w:val="xl211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2">
    <w:name w:val="xl212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3">
    <w:name w:val="xl213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4">
    <w:name w:val="xl214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5">
    <w:name w:val="xl215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6">
    <w:name w:val="xl216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7">
    <w:name w:val="xl217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8">
    <w:name w:val="xl218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9">
    <w:name w:val="xl219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0">
    <w:name w:val="xl22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1">
    <w:name w:val="xl22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2">
    <w:name w:val="xl22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3">
    <w:name w:val="xl223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4">
    <w:name w:val="xl224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5">
    <w:name w:val="xl225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6">
    <w:name w:val="xl22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7">
    <w:name w:val="xl227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8">
    <w:name w:val="xl228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9">
    <w:name w:val="xl229"/>
    <w:basedOn w:val="Normalny"/>
    <w:rsid w:val="002E636D"/>
    <w:pPr>
      <w:pBdr>
        <w:top w:val="double" w:sz="6" w:space="0" w:color="auto"/>
        <w:left w:val="single" w:sz="4" w:space="0" w:color="000000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0">
    <w:name w:val="xl23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1">
    <w:name w:val="xl23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2">
    <w:name w:val="xl23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5">
    <w:name w:val="xl235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6">
    <w:name w:val="xl236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7">
    <w:name w:val="xl237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8">
    <w:name w:val="xl238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9">
    <w:name w:val="xl23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0">
    <w:name w:val="xl240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1">
    <w:name w:val="xl241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2">
    <w:name w:val="xl24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3">
    <w:name w:val="xl243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4">
    <w:name w:val="xl244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5">
    <w:name w:val="xl245"/>
    <w:basedOn w:val="Normalny"/>
    <w:rsid w:val="002E636D"/>
    <w:pPr>
      <w:pBdr>
        <w:left w:val="single" w:sz="4" w:space="0" w:color="auto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6">
    <w:name w:val="xl246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7">
    <w:name w:val="xl247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8">
    <w:name w:val="xl248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9">
    <w:name w:val="xl249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50">
    <w:name w:val="xl250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1">
    <w:name w:val="xl251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2">
    <w:name w:val="xl252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3">
    <w:name w:val="xl253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4">
    <w:name w:val="xl254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5">
    <w:name w:val="xl255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6">
    <w:name w:val="xl25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7">
    <w:name w:val="xl257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8">
    <w:name w:val="xl258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9">
    <w:name w:val="xl25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0">
    <w:name w:val="xl26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1">
    <w:name w:val="xl261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2">
    <w:name w:val="xl26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3">
    <w:name w:val="xl263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4">
    <w:name w:val="xl26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5">
    <w:name w:val="xl265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6">
    <w:name w:val="xl26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7">
    <w:name w:val="xl267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8">
    <w:name w:val="xl268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9">
    <w:name w:val="xl269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0">
    <w:name w:val="xl270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1">
    <w:name w:val="xl271"/>
    <w:basedOn w:val="Normalny"/>
    <w:rsid w:val="002E636D"/>
    <w:pPr>
      <w:pBdr>
        <w:top w:val="single" w:sz="4" w:space="0" w:color="000000"/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2">
    <w:name w:val="xl27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3">
    <w:name w:val="xl273"/>
    <w:basedOn w:val="Normalny"/>
    <w:rsid w:val="002E636D"/>
    <w:pPr>
      <w:pBdr>
        <w:top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4">
    <w:name w:val="xl27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5">
    <w:name w:val="xl27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6">
    <w:name w:val="xl27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7">
    <w:name w:val="xl277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8">
    <w:name w:val="xl278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9">
    <w:name w:val="xl279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0">
    <w:name w:val="xl280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1">
    <w:name w:val="xl28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2">
    <w:name w:val="xl282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3">
    <w:name w:val="xl283"/>
    <w:basedOn w:val="Normalny"/>
    <w:rsid w:val="002E636D"/>
    <w:pPr>
      <w:pBdr>
        <w:top w:val="double" w:sz="6" w:space="0" w:color="auto"/>
        <w:lef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4">
    <w:name w:val="xl28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5">
    <w:name w:val="xl285"/>
    <w:basedOn w:val="Normalny"/>
    <w:rsid w:val="002E636D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6">
    <w:name w:val="xl28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7">
    <w:name w:val="xl287"/>
    <w:basedOn w:val="Normalny"/>
    <w:rsid w:val="002E636D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8">
    <w:name w:val="xl28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9">
    <w:name w:val="xl289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0">
    <w:name w:val="xl290"/>
    <w:basedOn w:val="Normalny"/>
    <w:rsid w:val="002E636D"/>
    <w:pPr>
      <w:pBdr>
        <w:bottom w:val="double" w:sz="6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1">
    <w:name w:val="xl291"/>
    <w:basedOn w:val="Normalny"/>
    <w:rsid w:val="002E636D"/>
    <w:pPr>
      <w:pBdr>
        <w:bottom w:val="double" w:sz="6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2">
    <w:name w:val="xl292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3">
    <w:name w:val="xl29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4">
    <w:name w:val="xl294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5">
    <w:name w:val="xl29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6">
    <w:name w:val="xl29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7">
    <w:name w:val="xl297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8">
    <w:name w:val="xl298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9">
    <w:name w:val="xl299"/>
    <w:basedOn w:val="Normalny"/>
    <w:rsid w:val="002E636D"/>
    <w:pPr>
      <w:pBdr>
        <w:top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2E636D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xl300">
    <w:name w:val="xl300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1">
    <w:name w:val="xl301"/>
    <w:basedOn w:val="Normalny"/>
    <w:rsid w:val="002E636D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2">
    <w:name w:val="xl302"/>
    <w:basedOn w:val="Normalny"/>
    <w:rsid w:val="002E6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A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p3">
    <w:name w:val="p3"/>
    <w:basedOn w:val="Normalny"/>
    <w:uiPriority w:val="99"/>
    <w:rsid w:val="00FD0DC2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6DB4E-D586-458E-B5A1-D88663FA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Radosław Rapkiewicz</cp:lastModifiedBy>
  <cp:revision>15</cp:revision>
  <cp:lastPrinted>2016-08-11T12:09:00Z</cp:lastPrinted>
  <dcterms:created xsi:type="dcterms:W3CDTF">2017-01-15T11:37:00Z</dcterms:created>
  <dcterms:modified xsi:type="dcterms:W3CDTF">2021-09-14T11:54:00Z</dcterms:modified>
</cp:coreProperties>
</file>